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DD13D1C" w14:textId="77777777" w:rsidR="00365CFB" w:rsidRPr="003A45D0" w:rsidRDefault="00365CFB" w:rsidP="00A75FC4">
      <w:pPr>
        <w:pStyle w:val="NormalnyWeb"/>
        <w:spacing w:before="0" w:after="0"/>
        <w:jc w:val="right"/>
        <w:rPr>
          <w:b/>
        </w:rPr>
      </w:pPr>
      <w:bookmarkStart w:id="0" w:name="_Hlk67299786"/>
      <w:r w:rsidRPr="003A45D0">
        <w:rPr>
          <w:b/>
          <w:i/>
          <w:spacing w:val="4"/>
          <w:sz w:val="22"/>
          <w:szCs w:val="22"/>
        </w:rPr>
        <w:t>Załącznik nr 2 do SWZ</w:t>
      </w:r>
      <w:r w:rsidR="003A45D0" w:rsidRPr="003A45D0">
        <w:rPr>
          <w:b/>
          <w:i/>
          <w:spacing w:val="4"/>
          <w:sz w:val="22"/>
          <w:szCs w:val="22"/>
        </w:rPr>
        <w:t xml:space="preserve"> składany wraz z ofertą </w:t>
      </w:r>
    </w:p>
    <w:bookmarkEnd w:id="0"/>
    <w:p w14:paraId="5F2261F7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4515383E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865923" w:rsidRPr="00655900" w14:paraId="05EDC55C" w14:textId="77777777" w:rsidTr="0086592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1B717F" w14:textId="77777777" w:rsidR="00865923" w:rsidRDefault="00865923" w:rsidP="00865923">
            <w:pPr>
              <w:jc w:val="both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Zamawiający:</w:t>
            </w:r>
          </w:p>
          <w:p w14:paraId="69DE0035" w14:textId="77777777" w:rsidR="00865923" w:rsidRDefault="00865923" w:rsidP="00865923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Gmina Puck</w:t>
            </w:r>
          </w:p>
          <w:p w14:paraId="04BAE0C0" w14:textId="77777777" w:rsidR="00865923" w:rsidRDefault="00865923" w:rsidP="0086592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84-100 Puck, ul. 10 Lutego 29</w:t>
            </w:r>
          </w:p>
          <w:p w14:paraId="104CE405" w14:textId="77777777" w:rsidR="00865923" w:rsidRPr="00655900" w:rsidRDefault="00865923" w:rsidP="00AA2F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451E" w14:textId="77777777" w:rsidR="00865923" w:rsidRDefault="00865923" w:rsidP="008659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1A6C7DAC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F1DE701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4934020E" w14:textId="77777777" w:rsidR="00865923" w:rsidRDefault="00865923" w:rsidP="00D726B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6B3FB41E" w14:textId="77777777" w:rsidR="00865923" w:rsidRPr="00655900" w:rsidRDefault="00865923" w:rsidP="00D726B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DB9019D" w14:textId="77777777" w:rsidR="00365CFB" w:rsidRDefault="00365CFB" w:rsidP="00865923">
      <w:pPr>
        <w:spacing w:line="360" w:lineRule="auto"/>
      </w:pPr>
    </w:p>
    <w:p w14:paraId="0D7F9770" w14:textId="77777777" w:rsidR="00365CFB" w:rsidRPr="00010DAB" w:rsidRDefault="00365CFB" w:rsidP="009E4839">
      <w:pPr>
        <w:spacing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010DAB">
        <w:rPr>
          <w:rFonts w:ascii="Times New Roman" w:eastAsia="Calibri" w:hAnsi="Times New Roman" w:cs="Times New Roman"/>
          <w:b/>
          <w:u w:val="single"/>
        </w:rPr>
        <w:t xml:space="preserve">Oświadczenie </w:t>
      </w:r>
      <w:r w:rsidR="00311977" w:rsidRPr="00010DAB">
        <w:rPr>
          <w:rFonts w:ascii="Times New Roman" w:eastAsia="Calibri" w:hAnsi="Times New Roman" w:cs="Times New Roman"/>
          <w:b/>
          <w:u w:val="single"/>
        </w:rPr>
        <w:t xml:space="preserve">wstępne </w:t>
      </w:r>
      <w:r w:rsidRPr="00010DAB">
        <w:rPr>
          <w:rFonts w:ascii="Times New Roman" w:eastAsia="Calibri" w:hAnsi="Times New Roman" w:cs="Times New Roman"/>
          <w:b/>
          <w:u w:val="single"/>
        </w:rPr>
        <w:t>Wykonawcy</w:t>
      </w:r>
    </w:p>
    <w:p w14:paraId="72E16E63" w14:textId="77777777" w:rsidR="00365CFB" w:rsidRPr="00010DAB" w:rsidRDefault="00365CFB" w:rsidP="009E4839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r w:rsidRPr="00010DAB">
        <w:rPr>
          <w:rFonts w:ascii="Times New Roman" w:eastAsia="Calibri" w:hAnsi="Times New Roman" w:cs="Times New Roman"/>
          <w:b/>
        </w:rPr>
        <w:t>składane na podstawie art. 125 ust. 1 ustawy PZP</w:t>
      </w:r>
    </w:p>
    <w:p w14:paraId="4D54CFD7" w14:textId="77777777" w:rsidR="009E4839" w:rsidRPr="00010DAB" w:rsidRDefault="009E4839" w:rsidP="009E4839">
      <w:pPr>
        <w:spacing w:line="360" w:lineRule="auto"/>
        <w:jc w:val="center"/>
        <w:rPr>
          <w:rFonts w:ascii="Times New Roman" w:eastAsia="Calibri" w:hAnsi="Times New Roman" w:cs="Times New Roman"/>
          <w:b/>
        </w:rPr>
      </w:pPr>
      <w:bookmarkStart w:id="1" w:name="_Hlk66277402"/>
      <w:r w:rsidRPr="00010DAB">
        <w:rPr>
          <w:rFonts w:ascii="Times New Roman" w:eastAsia="Calibri" w:hAnsi="Times New Roman" w:cs="Times New Roman"/>
          <w:b/>
        </w:rPr>
        <w:t>o braku podstaw wykluczenia oraz spełnieniu warunków udziału w postępowaniu</w:t>
      </w:r>
    </w:p>
    <w:bookmarkEnd w:id="1"/>
    <w:p w14:paraId="49B638F5" w14:textId="77777777" w:rsidR="00365CFB" w:rsidRPr="004B4A86" w:rsidRDefault="00365CFB" w:rsidP="00365CFB">
      <w:pPr>
        <w:jc w:val="center"/>
        <w:rPr>
          <w:rFonts w:ascii="Times New Roman" w:eastAsia="Calibri" w:hAnsi="Times New Roman" w:cs="Times New Roman"/>
          <w:b/>
          <w:u w:val="single"/>
        </w:rPr>
      </w:pPr>
    </w:p>
    <w:p w14:paraId="6EB3DE47" w14:textId="3B60F772" w:rsidR="00365CFB" w:rsidRPr="00656FAE" w:rsidRDefault="00365CFB" w:rsidP="00365CFB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pn.: </w:t>
      </w:r>
      <w:r>
        <w:rPr>
          <w:rFonts w:ascii="Times New Roman" w:hAnsi="Times New Roman" w:cs="Times New Roman"/>
          <w:b/>
          <w:color w:val="000000"/>
          <w:sz w:val="22"/>
          <w:szCs w:val="22"/>
        </w:rPr>
        <w:t>„</w:t>
      </w:r>
      <w:r w:rsidR="00F833F6" w:rsidRPr="00F833F6">
        <w:rPr>
          <w:rFonts w:ascii="Times New Roman" w:hAnsi="Times New Roman" w:cs="Times New Roman"/>
          <w:b/>
          <w:bCs/>
          <w:sz w:val="22"/>
          <w:szCs w:val="22"/>
        </w:rPr>
        <w:t>Dostawa wraz z wdrożeniem urządzeń oraz systemu wizyjnego</w:t>
      </w:r>
      <w:r>
        <w:rPr>
          <w:rFonts w:ascii="Times New Roman" w:hAnsi="Times New Roman" w:cs="Times New Roman"/>
          <w:b/>
          <w:sz w:val="22"/>
          <w:szCs w:val="22"/>
        </w:rPr>
        <w:t>”</w:t>
      </w:r>
      <w:r w:rsidR="008824D8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prowadzonego przez </w:t>
      </w:r>
      <w:r>
        <w:rPr>
          <w:rFonts w:ascii="Times New Roman" w:hAnsi="Times New Roman" w:cs="Times New Roman"/>
          <w:b/>
          <w:sz w:val="22"/>
          <w:szCs w:val="22"/>
        </w:rPr>
        <w:t>Gminę Puck</w:t>
      </w:r>
      <w:r>
        <w:rPr>
          <w:rFonts w:ascii="Times New Roman" w:hAnsi="Times New Roman" w:cs="Times New Roman"/>
          <w:sz w:val="22"/>
          <w:szCs w:val="22"/>
        </w:rPr>
        <w:t xml:space="preserve"> oświadczam, co następuje:</w:t>
      </w:r>
    </w:p>
    <w:p w14:paraId="05632A61" w14:textId="77777777" w:rsidR="00365CFB" w:rsidRDefault="00365CFB" w:rsidP="00365CFB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485D83F5" w14:textId="77777777" w:rsidR="004125EB" w:rsidRPr="004125EB" w:rsidRDefault="004125EB" w:rsidP="009E4839">
      <w:pPr>
        <w:numPr>
          <w:ilvl w:val="0"/>
          <w:numId w:val="9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4125EB">
        <w:rPr>
          <w:rFonts w:ascii="Times New Roman" w:eastAsia="Calibri" w:hAnsi="Times New Roman" w:cs="Times New Roman"/>
          <w:sz w:val="22"/>
          <w:szCs w:val="22"/>
        </w:rPr>
        <w:t xml:space="preserve">Oświadczam, że nie podlegam wykluczeniu z postępowania na podstawie </w:t>
      </w:r>
      <w:r w:rsidRPr="004125EB">
        <w:rPr>
          <w:rFonts w:ascii="Times New Roman" w:eastAsia="Calibri" w:hAnsi="Times New Roman" w:cs="Times New Roman"/>
          <w:sz w:val="22"/>
          <w:szCs w:val="22"/>
        </w:rPr>
        <w:br/>
      </w:r>
      <w:r w:rsidRPr="004125EB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art. 108 ust. 1 </w:t>
      </w:r>
      <w:r w:rsidRPr="004125EB">
        <w:rPr>
          <w:rFonts w:ascii="Times New Roman" w:eastAsia="Calibri" w:hAnsi="Times New Roman" w:cs="Times New Roman"/>
          <w:sz w:val="22"/>
          <w:szCs w:val="22"/>
        </w:rPr>
        <w:t>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4125EB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469C3B19" w14:textId="77777777" w:rsidR="004125EB" w:rsidRDefault="004125EB" w:rsidP="009E4839">
      <w:pPr>
        <w:numPr>
          <w:ilvl w:val="0"/>
          <w:numId w:val="91"/>
        </w:numPr>
        <w:suppressAutoHyphens w:val="0"/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4B4A86">
        <w:rPr>
          <w:rFonts w:ascii="Times New Roman" w:eastAsia="Calibri" w:hAnsi="Times New Roman" w:cs="Times New Roman"/>
          <w:sz w:val="22"/>
          <w:szCs w:val="22"/>
        </w:rPr>
        <w:t xml:space="preserve">Oświadczam, że nie podlegam wykluczeniu z postępowania na podstawie </w:t>
      </w:r>
      <w:r w:rsidRPr="004B4A86">
        <w:rPr>
          <w:rFonts w:ascii="Times New Roman" w:eastAsia="Calibri" w:hAnsi="Times New Roman" w:cs="Times New Roman"/>
          <w:sz w:val="22"/>
          <w:szCs w:val="22"/>
        </w:rPr>
        <w:br/>
      </w:r>
      <w:r w:rsidRPr="004125EB">
        <w:rPr>
          <w:rFonts w:ascii="Times New Roman" w:eastAsia="Calibri" w:hAnsi="Times New Roman" w:cs="Times New Roman"/>
          <w:b/>
          <w:bCs/>
          <w:sz w:val="22"/>
          <w:szCs w:val="22"/>
        </w:rPr>
        <w:t>art. 109 ust. 1 pkt 4</w:t>
      </w:r>
      <w:r w:rsidR="006205A0">
        <w:rPr>
          <w:rFonts w:ascii="Times New Roman" w:eastAsia="Calibri" w:hAnsi="Times New Roman" w:cs="Times New Roman"/>
          <w:b/>
          <w:bCs/>
          <w:sz w:val="22"/>
          <w:szCs w:val="22"/>
        </w:rPr>
        <w:t xml:space="preserve">, 5, 7, 8, 10 </w:t>
      </w:r>
      <w:r w:rsidRPr="004B4A86">
        <w:rPr>
          <w:rFonts w:ascii="Times New Roman" w:eastAsia="Calibri" w:hAnsi="Times New Roman" w:cs="Times New Roman"/>
          <w:sz w:val="22"/>
          <w:szCs w:val="22"/>
        </w:rPr>
        <w:t>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4B4A86">
        <w:rPr>
          <w:rFonts w:ascii="Times New Roman" w:eastAsia="Calibri" w:hAnsi="Times New Roman" w:cs="Times New Roman"/>
          <w:sz w:val="22"/>
          <w:szCs w:val="22"/>
        </w:rPr>
        <w:t>.</w:t>
      </w:r>
    </w:p>
    <w:p w14:paraId="729419E7" w14:textId="77777777" w:rsidR="004125EB" w:rsidRDefault="004125EB" w:rsidP="009E4839">
      <w:pPr>
        <w:numPr>
          <w:ilvl w:val="0"/>
          <w:numId w:val="91"/>
        </w:numPr>
        <w:spacing w:line="276" w:lineRule="auto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E136F">
        <w:rPr>
          <w:rFonts w:ascii="Times New Roman" w:eastAsia="Calibri" w:hAnsi="Times New Roman" w:cs="Times New Roman"/>
          <w:sz w:val="22"/>
          <w:szCs w:val="22"/>
        </w:rPr>
        <w:t>Oświadczam, że zachodzą w stosunku do mnie podstawy wykluczenia z postępowania na podstawie art. …………. 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6E136F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(</w:t>
      </w:r>
      <w:r>
        <w:rPr>
          <w:rFonts w:ascii="Times New Roman" w:eastAsia="Calibri" w:hAnsi="Times New Roman" w:cs="Times New Roman"/>
          <w:i/>
          <w:sz w:val="22"/>
          <w:szCs w:val="22"/>
        </w:rPr>
        <w:t xml:space="preserve">jeżeli dotyczy,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podać mającą zastosowanie podstawę wykluczenia spośród wymienionych w art. 108 ust. 1 pkt 1,</w:t>
      </w:r>
      <w:r>
        <w:rPr>
          <w:rFonts w:ascii="Times New Roman" w:eastAsia="Calibri" w:hAnsi="Times New Roman" w:cs="Times New Roman"/>
          <w:i/>
          <w:sz w:val="22"/>
          <w:szCs w:val="22"/>
        </w:rPr>
        <w:t xml:space="preserve"> 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2 i 5 lub art. 109 ust. 1 pkt 4</w:t>
      </w:r>
      <w:r w:rsidR="006205A0">
        <w:rPr>
          <w:rFonts w:ascii="Times New Roman" w:eastAsia="Calibri" w:hAnsi="Times New Roman" w:cs="Times New Roman"/>
          <w:i/>
          <w:sz w:val="22"/>
          <w:szCs w:val="22"/>
        </w:rPr>
        <w:t>, 5, 7, 8, 10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 xml:space="preserve"> ustawy P</w:t>
      </w:r>
      <w:r>
        <w:rPr>
          <w:rFonts w:ascii="Times New Roman" w:eastAsia="Calibri" w:hAnsi="Times New Roman" w:cs="Times New Roman"/>
          <w:i/>
          <w:sz w:val="22"/>
          <w:szCs w:val="22"/>
        </w:rPr>
        <w:t>ZP</w:t>
      </w:r>
      <w:r w:rsidRPr="006E136F">
        <w:rPr>
          <w:rFonts w:ascii="Times New Roman" w:eastAsia="Calibri" w:hAnsi="Times New Roman" w:cs="Times New Roman"/>
          <w:i/>
          <w:sz w:val="22"/>
          <w:szCs w:val="22"/>
        </w:rPr>
        <w:t>).</w:t>
      </w:r>
      <w:r w:rsidRPr="006E136F">
        <w:rPr>
          <w:rFonts w:ascii="Times New Roman" w:eastAsia="Calibri" w:hAnsi="Times New Roman" w:cs="Times New Roman"/>
          <w:sz w:val="22"/>
          <w:szCs w:val="22"/>
        </w:rPr>
        <w:t xml:space="preserve"> Jednocześnie oświadczam, że w związku z ww. okolicznością, na podstawie art. 110 ust. 2 ustawy P</w:t>
      </w:r>
      <w:r>
        <w:rPr>
          <w:rFonts w:ascii="Times New Roman" w:eastAsia="Calibri" w:hAnsi="Times New Roman" w:cs="Times New Roman"/>
          <w:sz w:val="22"/>
          <w:szCs w:val="22"/>
        </w:rPr>
        <w:t>ZP</w:t>
      </w:r>
      <w:r w:rsidRPr="006E136F">
        <w:rPr>
          <w:rFonts w:ascii="Times New Roman" w:eastAsia="Calibri" w:hAnsi="Times New Roman" w:cs="Times New Roman"/>
          <w:sz w:val="22"/>
          <w:szCs w:val="22"/>
        </w:rPr>
        <w:t xml:space="preserve"> podjąłem następujące środki naprawcze:………….. ………………………………………………………………………………</w:t>
      </w:r>
      <w:r>
        <w:rPr>
          <w:rFonts w:ascii="Times New Roman" w:eastAsia="Calibri" w:hAnsi="Times New Roman" w:cs="Times New Roman"/>
          <w:sz w:val="22"/>
          <w:szCs w:val="22"/>
        </w:rPr>
        <w:t>…...</w:t>
      </w:r>
      <w:r w:rsidRPr="004125EB">
        <w:rPr>
          <w:rFonts w:ascii="Times New Roman" w:eastAsia="Calibri" w:hAnsi="Times New Roman" w:cs="Times New Roman"/>
          <w:sz w:val="22"/>
          <w:szCs w:val="22"/>
        </w:rPr>
        <w:t>………………..……………………………………………………………………………………………………………………………………………………………………………………………………</w:t>
      </w:r>
    </w:p>
    <w:p w14:paraId="36B29B5E" w14:textId="77777777" w:rsidR="007828CA" w:rsidRPr="002E28E0" w:rsidRDefault="007828CA" w:rsidP="007828CA">
      <w:pPr>
        <w:numPr>
          <w:ilvl w:val="0"/>
          <w:numId w:val="91"/>
        </w:numPr>
        <w:spacing w:line="276" w:lineRule="auto"/>
        <w:jc w:val="both"/>
        <w:rPr>
          <w:rFonts w:ascii="Times New Roman" w:hAnsi="Times New Roman"/>
          <w:color w:val="000000"/>
          <w:sz w:val="22"/>
          <w:szCs w:val="22"/>
        </w:rPr>
      </w:pPr>
      <w:r w:rsidRPr="002E28E0">
        <w:rPr>
          <w:rFonts w:ascii="Times New Roman" w:hAnsi="Times New Roman"/>
          <w:color w:val="000000"/>
          <w:sz w:val="22"/>
          <w:szCs w:val="22"/>
        </w:rPr>
        <w:t xml:space="preserve">Oświadczam, że nie podlegam wykluczeniu z postępowania na podstawie </w:t>
      </w:r>
      <w:r w:rsidRPr="002E28E0">
        <w:rPr>
          <w:rFonts w:ascii="Times New Roman" w:hAnsi="Times New Roman"/>
          <w:b/>
          <w:bCs/>
          <w:color w:val="000000"/>
          <w:sz w:val="22"/>
          <w:szCs w:val="22"/>
        </w:rPr>
        <w:t>art. 7 ust. 1</w:t>
      </w:r>
      <w:r w:rsidRPr="002E28E0">
        <w:rPr>
          <w:rFonts w:ascii="Times New Roman" w:hAnsi="Times New Roman"/>
          <w:color w:val="000000"/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CFF4714" w14:textId="21627807" w:rsidR="00365CFB" w:rsidRPr="00543102" w:rsidRDefault="004125EB" w:rsidP="009E4839">
      <w:pPr>
        <w:numPr>
          <w:ilvl w:val="0"/>
          <w:numId w:val="91"/>
        </w:numPr>
        <w:suppressAutoHyphens w:val="0"/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 xml:space="preserve">Oświadczam, że </w:t>
      </w:r>
      <w:r w:rsidR="00365CFB" w:rsidRPr="004125EB">
        <w:rPr>
          <w:rFonts w:ascii="Times New Roman" w:hAnsi="Times New Roman" w:cs="Times New Roman"/>
          <w:sz w:val="22"/>
          <w:szCs w:val="22"/>
        </w:rPr>
        <w:t>spełniam warunki udziału w postępowaniu określone przez Zamawiającego w </w:t>
      </w:r>
      <w:r w:rsidR="00365CFB" w:rsidRPr="004125EB">
        <w:rPr>
          <w:rFonts w:ascii="Times New Roman" w:hAnsi="Times New Roman" w:cs="Times New Roman"/>
          <w:b/>
          <w:sz w:val="22"/>
          <w:szCs w:val="22"/>
        </w:rPr>
        <w:t>Specyfikacji Warunków Zamówienia do zamówienia nr ZP.</w:t>
      </w:r>
      <w:r w:rsidR="00365CFB" w:rsidRPr="00F833F6">
        <w:rPr>
          <w:rFonts w:ascii="Times New Roman" w:hAnsi="Times New Roman" w:cs="Times New Roman"/>
          <w:b/>
          <w:sz w:val="22"/>
          <w:szCs w:val="22"/>
          <w:highlight w:val="yellow"/>
        </w:rPr>
        <w:t>271</w:t>
      </w:r>
      <w:r w:rsidR="00F833F6" w:rsidRPr="00F833F6">
        <w:rPr>
          <w:rFonts w:ascii="Times New Roman" w:hAnsi="Times New Roman" w:cs="Times New Roman"/>
          <w:b/>
          <w:sz w:val="22"/>
          <w:szCs w:val="22"/>
          <w:highlight w:val="yellow"/>
        </w:rPr>
        <w:t>…..</w:t>
      </w:r>
      <w:r w:rsidR="00365CFB" w:rsidRPr="00F833F6">
        <w:rPr>
          <w:rFonts w:ascii="Times New Roman" w:hAnsi="Times New Roman" w:cs="Times New Roman"/>
          <w:b/>
          <w:sz w:val="22"/>
          <w:szCs w:val="22"/>
          <w:highlight w:val="yellow"/>
        </w:rPr>
        <w:t>.202</w:t>
      </w:r>
      <w:r w:rsidR="00A17E5B" w:rsidRPr="00F833F6">
        <w:rPr>
          <w:rFonts w:ascii="Times New Roman" w:hAnsi="Times New Roman" w:cs="Times New Roman"/>
          <w:b/>
          <w:sz w:val="22"/>
          <w:szCs w:val="22"/>
          <w:highlight w:val="yellow"/>
        </w:rPr>
        <w:t>5</w:t>
      </w:r>
    </w:p>
    <w:p w14:paraId="6856B39D" w14:textId="77777777" w:rsidR="00FE0A7F" w:rsidRPr="00D726BA" w:rsidRDefault="00365CFB" w:rsidP="009E4839">
      <w:pPr>
        <w:numPr>
          <w:ilvl w:val="0"/>
          <w:numId w:val="91"/>
        </w:numPr>
        <w:suppressAutoHyphens w:val="0"/>
        <w:spacing w:line="276" w:lineRule="auto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543102">
        <w:rPr>
          <w:rFonts w:ascii="Times New Roman" w:hAnsi="Times New Roman" w:cs="Times New Roman"/>
          <w:sz w:val="22"/>
          <w:szCs w:val="22"/>
        </w:rPr>
        <w:t xml:space="preserve">Oświadczam, że wszystkie informacje podane w powyższych oświadczeniach są aktualne </w:t>
      </w:r>
      <w:r w:rsidRPr="00543102">
        <w:rPr>
          <w:rFonts w:ascii="Times New Roman" w:hAnsi="Times New Roman" w:cs="Times New Roman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13576DC" w14:textId="77777777" w:rsidR="00D726BA" w:rsidRPr="009E4839" w:rsidRDefault="00D726BA" w:rsidP="00D726BA">
      <w:pPr>
        <w:suppressAutoHyphens w:val="0"/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5B1DB42E" w14:textId="77777777" w:rsidR="00FE0A7F" w:rsidRDefault="00FE0A7F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FE0A7F" w:rsidRPr="00EC4150" w14:paraId="13617E60" w14:textId="77777777" w:rsidTr="009D6B26">
        <w:trPr>
          <w:trHeight w:val="913"/>
        </w:trPr>
        <w:tc>
          <w:tcPr>
            <w:tcW w:w="2721" w:type="dxa"/>
            <w:vAlign w:val="center"/>
          </w:tcPr>
          <w:p w14:paraId="1D9635E2" w14:textId="77777777" w:rsidR="00FE0A7F" w:rsidRPr="00EC4150" w:rsidRDefault="00FE0A7F" w:rsidP="005526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  <w:r w:rsidR="005526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269DEB88" w14:textId="77777777" w:rsidR="00FE0A7F" w:rsidRPr="005526A2" w:rsidRDefault="00FE0A7F" w:rsidP="005526A2">
            <w:pPr>
              <w:jc w:val="both"/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ykonawcy lub osoby uprawnionej do reprezentowania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ykonawcy</w:t>
            </w:r>
          </w:p>
        </w:tc>
      </w:tr>
      <w:tr w:rsidR="00FE0A7F" w:rsidRPr="007C58E1" w14:paraId="5A420EF0" w14:textId="77777777" w:rsidTr="009D6B26">
        <w:trPr>
          <w:trHeight w:val="816"/>
        </w:trPr>
        <w:tc>
          <w:tcPr>
            <w:tcW w:w="2721" w:type="dxa"/>
          </w:tcPr>
          <w:p w14:paraId="1E39E4AC" w14:textId="77777777" w:rsidR="00FE0A7F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064C03" w14:textId="77777777" w:rsidR="005526A2" w:rsidRPr="007C58E1" w:rsidRDefault="005526A2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9EEB67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8E1">
              <w:rPr>
                <w:rFonts w:ascii="Times New Roman" w:hAnsi="Times New Roman" w:cs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65B99FDD" w14:textId="77777777" w:rsidR="00FE0A7F" w:rsidRPr="007C58E1" w:rsidRDefault="00FE0A7F" w:rsidP="005526A2">
            <w:pPr>
              <w:rPr>
                <w:rFonts w:ascii="Times New Roman" w:hAnsi="Times New Roman" w:cs="Times New Roman"/>
                <w:i/>
                <w:position w:val="16"/>
                <w:sz w:val="20"/>
                <w:szCs w:val="20"/>
              </w:rPr>
            </w:pPr>
          </w:p>
          <w:p w14:paraId="1D36CC23" w14:textId="77777777" w:rsidR="00FE0A7F" w:rsidRPr="007C58E1" w:rsidRDefault="00FE0A7F" w:rsidP="009D6B26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3343FE2E" w14:textId="77777777" w:rsidR="00FE0A7F" w:rsidRDefault="00FE0A7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sectPr w:rsidR="00FE0A7F" w:rsidSect="00A75DAD">
      <w:headerReference w:type="default" r:id="rId8"/>
      <w:footerReference w:type="default" r:id="rId9"/>
      <w:pgSz w:w="11906" w:h="16838"/>
      <w:pgMar w:top="1134" w:right="1418" w:bottom="993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3EFFFB" w14:textId="77777777" w:rsidR="003F27FB" w:rsidRDefault="003F27FB">
      <w:r>
        <w:separator/>
      </w:r>
    </w:p>
  </w:endnote>
  <w:endnote w:type="continuationSeparator" w:id="0">
    <w:p w14:paraId="1CE7FA43" w14:textId="77777777" w:rsidR="003F27FB" w:rsidRDefault="003F2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9E9CD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0ECB4E51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2888422F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3CBFA" w14:textId="77777777" w:rsidR="003F27FB" w:rsidRDefault="003F27FB">
      <w:r>
        <w:separator/>
      </w:r>
    </w:p>
  </w:footnote>
  <w:footnote w:type="continuationSeparator" w:id="0">
    <w:p w14:paraId="398D4C51" w14:textId="77777777" w:rsidR="003F27FB" w:rsidRDefault="003F2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B209B" w14:textId="77777777" w:rsidR="000C2766" w:rsidRPr="001927E7" w:rsidRDefault="000C2766" w:rsidP="001927E7">
    <w:pPr>
      <w:pStyle w:val="Nagwek"/>
      <w:tabs>
        <w:tab w:val="clear" w:pos="4536"/>
        <w:tab w:val="clear" w:pos="9072"/>
        <w:tab w:val="left" w:pos="5910"/>
      </w:tabs>
    </w:pPr>
  </w:p>
  <w:p w14:paraId="384EB366" w14:textId="0E0F7963" w:rsidR="000C2766" w:rsidRPr="001927E7" w:rsidRDefault="000C2766" w:rsidP="001927E7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</w:r>
    <w:r w:rsidRPr="00D9677F">
      <w:rPr>
        <w:sz w:val="16"/>
      </w:rPr>
      <w:t xml:space="preserve">Znak sprawy: </w:t>
    </w:r>
    <w:r w:rsidRPr="00D9677F">
      <w:rPr>
        <w:sz w:val="16"/>
        <w:szCs w:val="16"/>
      </w:rPr>
      <w:t>ZP.271</w:t>
    </w:r>
    <w:r w:rsidR="00D9677F" w:rsidRPr="00D9677F">
      <w:rPr>
        <w:sz w:val="16"/>
        <w:szCs w:val="16"/>
      </w:rPr>
      <w:t>.64.2025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020F2DE5"/>
    <w:multiLevelType w:val="hybridMultilevel"/>
    <w:tmpl w:val="FA4E24FE"/>
    <w:lvl w:ilvl="0" w:tplc="C09E1F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040A1135"/>
    <w:multiLevelType w:val="hybridMultilevel"/>
    <w:tmpl w:val="B27CE4DC"/>
    <w:lvl w:ilvl="0" w:tplc="0CFECBAA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5042052"/>
    <w:multiLevelType w:val="hybridMultilevel"/>
    <w:tmpl w:val="B6D2369C"/>
    <w:lvl w:ilvl="0" w:tplc="B1D259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E2D60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150E">
      <w:start w:val="1"/>
      <w:numFmt w:val="decimal"/>
      <w:lvlRestart w:val="0"/>
      <w:lvlText w:val="%3)"/>
      <w:lvlJc w:val="left"/>
      <w:pPr>
        <w:ind w:left="1134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C128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4F0A8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8B0B4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062E8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A66F2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F026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27317A"/>
    <w:multiLevelType w:val="hybridMultilevel"/>
    <w:tmpl w:val="2A3CC530"/>
    <w:lvl w:ilvl="0" w:tplc="798EDA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185122ED"/>
    <w:multiLevelType w:val="hybridMultilevel"/>
    <w:tmpl w:val="F80EBCDC"/>
    <w:lvl w:ilvl="0" w:tplc="E54E84A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26B622">
      <w:start w:val="1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6AFFE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6D486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016F6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20344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A94F0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04C692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45F9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18CE44D3"/>
    <w:multiLevelType w:val="hybridMultilevel"/>
    <w:tmpl w:val="7DA6C316"/>
    <w:lvl w:ilvl="0" w:tplc="A00A2074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1BB05AC6"/>
    <w:multiLevelType w:val="hybridMultilevel"/>
    <w:tmpl w:val="3516FA24"/>
    <w:lvl w:ilvl="0" w:tplc="E3A000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22543303"/>
    <w:multiLevelType w:val="hybridMultilevel"/>
    <w:tmpl w:val="9C201AD6"/>
    <w:lvl w:ilvl="0" w:tplc="455436C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9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271541C"/>
    <w:multiLevelType w:val="hybridMultilevel"/>
    <w:tmpl w:val="DF08D3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F272BAF8">
      <w:start w:val="1"/>
      <w:numFmt w:val="decimal"/>
      <w:lvlText w:val="%4."/>
      <w:lvlJc w:val="left"/>
      <w:pPr>
        <w:ind w:left="1636" w:hanging="360"/>
      </w:pPr>
      <w:rPr>
        <w:rFonts w:ascii="Times New Roman" w:hAnsi="Times New Roman" w:cs="Times New Roman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2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3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4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5" w15:restartNumberingAfterBreak="0">
    <w:nsid w:val="470C6046"/>
    <w:multiLevelType w:val="hybridMultilevel"/>
    <w:tmpl w:val="0B58B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7" w15:restartNumberingAfterBreak="0">
    <w:nsid w:val="511144A8"/>
    <w:multiLevelType w:val="hybridMultilevel"/>
    <w:tmpl w:val="11A8A9DC"/>
    <w:lvl w:ilvl="0" w:tplc="DAF695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8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550A1E8E"/>
    <w:multiLevelType w:val="multilevel"/>
    <w:tmpl w:val="EBF484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0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92815D4"/>
    <w:multiLevelType w:val="hybridMultilevel"/>
    <w:tmpl w:val="53042292"/>
    <w:lvl w:ilvl="0" w:tplc="39027A2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2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3" w15:restartNumberingAfterBreak="0">
    <w:nsid w:val="63D81D5D"/>
    <w:multiLevelType w:val="hybridMultilevel"/>
    <w:tmpl w:val="A01CC94C"/>
    <w:lvl w:ilvl="0" w:tplc="F9E2DF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4" w15:restartNumberingAfterBreak="0">
    <w:nsid w:val="66B57769"/>
    <w:multiLevelType w:val="hybridMultilevel"/>
    <w:tmpl w:val="837008D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6" w15:restartNumberingAfterBreak="0">
    <w:nsid w:val="6ED66381"/>
    <w:multiLevelType w:val="hybridMultilevel"/>
    <w:tmpl w:val="79A07C1E"/>
    <w:lvl w:ilvl="0" w:tplc="5578336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8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0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94218">
    <w:abstractNumId w:val="0"/>
  </w:num>
  <w:num w:numId="2" w16cid:durableId="1908374880">
    <w:abstractNumId w:val="1"/>
  </w:num>
  <w:num w:numId="3" w16cid:durableId="832990489">
    <w:abstractNumId w:val="2"/>
  </w:num>
  <w:num w:numId="4" w16cid:durableId="521364474">
    <w:abstractNumId w:val="3"/>
  </w:num>
  <w:num w:numId="5" w16cid:durableId="1269117482">
    <w:abstractNumId w:val="4"/>
  </w:num>
  <w:num w:numId="6" w16cid:durableId="734663704">
    <w:abstractNumId w:val="5"/>
  </w:num>
  <w:num w:numId="7" w16cid:durableId="300379043">
    <w:abstractNumId w:val="6"/>
  </w:num>
  <w:num w:numId="8" w16cid:durableId="598026210">
    <w:abstractNumId w:val="7"/>
  </w:num>
  <w:num w:numId="9" w16cid:durableId="943345262">
    <w:abstractNumId w:val="8"/>
  </w:num>
  <w:num w:numId="10" w16cid:durableId="610937125">
    <w:abstractNumId w:val="9"/>
  </w:num>
  <w:num w:numId="11" w16cid:durableId="923295680">
    <w:abstractNumId w:val="10"/>
  </w:num>
  <w:num w:numId="12" w16cid:durableId="21516231">
    <w:abstractNumId w:val="13"/>
  </w:num>
  <w:num w:numId="13" w16cid:durableId="1051421933">
    <w:abstractNumId w:val="15"/>
  </w:num>
  <w:num w:numId="14" w16cid:durableId="290675649">
    <w:abstractNumId w:val="16"/>
  </w:num>
  <w:num w:numId="15" w16cid:durableId="973292855">
    <w:abstractNumId w:val="17"/>
  </w:num>
  <w:num w:numId="16" w16cid:durableId="507138676">
    <w:abstractNumId w:val="19"/>
  </w:num>
  <w:num w:numId="17" w16cid:durableId="1859584844">
    <w:abstractNumId w:val="22"/>
  </w:num>
  <w:num w:numId="18" w16cid:durableId="697775147">
    <w:abstractNumId w:val="23"/>
  </w:num>
  <w:num w:numId="19" w16cid:durableId="205022022">
    <w:abstractNumId w:val="26"/>
  </w:num>
  <w:num w:numId="20" w16cid:durableId="848106597">
    <w:abstractNumId w:val="28"/>
  </w:num>
  <w:num w:numId="21" w16cid:durableId="464782525">
    <w:abstractNumId w:val="29"/>
  </w:num>
  <w:num w:numId="22" w16cid:durableId="151410656">
    <w:abstractNumId w:val="31"/>
  </w:num>
  <w:num w:numId="23" w16cid:durableId="1859271177">
    <w:abstractNumId w:val="33"/>
  </w:num>
  <w:num w:numId="24" w16cid:durableId="835922216">
    <w:abstractNumId w:val="34"/>
  </w:num>
  <w:num w:numId="25" w16cid:durableId="396365851">
    <w:abstractNumId w:val="35"/>
  </w:num>
  <w:num w:numId="26" w16cid:durableId="213663458">
    <w:abstractNumId w:val="36"/>
  </w:num>
  <w:num w:numId="27" w16cid:durableId="822506185">
    <w:abstractNumId w:val="38"/>
  </w:num>
  <w:num w:numId="28" w16cid:durableId="1529219021">
    <w:abstractNumId w:val="40"/>
  </w:num>
  <w:num w:numId="29" w16cid:durableId="1651445891">
    <w:abstractNumId w:val="41"/>
  </w:num>
  <w:num w:numId="30" w16cid:durableId="499007972">
    <w:abstractNumId w:val="43"/>
  </w:num>
  <w:num w:numId="31" w16cid:durableId="427774235">
    <w:abstractNumId w:val="44"/>
  </w:num>
  <w:num w:numId="32" w16cid:durableId="1137723158">
    <w:abstractNumId w:val="45"/>
  </w:num>
  <w:num w:numId="33" w16cid:durableId="1356612343">
    <w:abstractNumId w:val="46"/>
  </w:num>
  <w:num w:numId="34" w16cid:durableId="1008681192">
    <w:abstractNumId w:val="47"/>
  </w:num>
  <w:num w:numId="35" w16cid:durableId="1196191883">
    <w:abstractNumId w:val="48"/>
  </w:num>
  <w:num w:numId="36" w16cid:durableId="1707102456">
    <w:abstractNumId w:val="54"/>
  </w:num>
  <w:num w:numId="37" w16cid:durableId="283655399">
    <w:abstractNumId w:val="55"/>
  </w:num>
  <w:num w:numId="38" w16cid:durableId="807282986">
    <w:abstractNumId w:val="57"/>
  </w:num>
  <w:num w:numId="39" w16cid:durableId="1739160652">
    <w:abstractNumId w:val="59"/>
  </w:num>
  <w:num w:numId="40" w16cid:durableId="1077090178">
    <w:abstractNumId w:val="63"/>
  </w:num>
  <w:num w:numId="41" w16cid:durableId="22875126">
    <w:abstractNumId w:val="64"/>
  </w:num>
  <w:num w:numId="42" w16cid:durableId="154499552">
    <w:abstractNumId w:val="65"/>
  </w:num>
  <w:num w:numId="43" w16cid:durableId="1542012709">
    <w:abstractNumId w:val="66"/>
  </w:num>
  <w:num w:numId="44" w16cid:durableId="666830450">
    <w:abstractNumId w:val="67"/>
  </w:num>
  <w:num w:numId="45" w16cid:durableId="28839771">
    <w:abstractNumId w:val="68"/>
  </w:num>
  <w:num w:numId="46" w16cid:durableId="1261137003">
    <w:abstractNumId w:val="69"/>
  </w:num>
  <w:num w:numId="47" w16cid:durableId="259603624">
    <w:abstractNumId w:val="70"/>
  </w:num>
  <w:num w:numId="48" w16cid:durableId="660693346">
    <w:abstractNumId w:val="71"/>
  </w:num>
  <w:num w:numId="49" w16cid:durableId="1098066823">
    <w:abstractNumId w:val="73"/>
  </w:num>
  <w:num w:numId="50" w16cid:durableId="560406651">
    <w:abstractNumId w:val="74"/>
  </w:num>
  <w:num w:numId="51" w16cid:durableId="1438713899">
    <w:abstractNumId w:val="75"/>
  </w:num>
  <w:num w:numId="52" w16cid:durableId="7370512">
    <w:abstractNumId w:val="76"/>
  </w:num>
  <w:num w:numId="53" w16cid:durableId="1757554966">
    <w:abstractNumId w:val="77"/>
  </w:num>
  <w:num w:numId="54" w16cid:durableId="1500389307">
    <w:abstractNumId w:val="78"/>
  </w:num>
  <w:num w:numId="55" w16cid:durableId="2111779574">
    <w:abstractNumId w:val="79"/>
  </w:num>
  <w:num w:numId="56" w16cid:durableId="906957941">
    <w:abstractNumId w:val="80"/>
  </w:num>
  <w:num w:numId="57" w16cid:durableId="105082015">
    <w:abstractNumId w:val="81"/>
  </w:num>
  <w:num w:numId="58" w16cid:durableId="1315793507">
    <w:abstractNumId w:val="82"/>
  </w:num>
  <w:num w:numId="59" w16cid:durableId="654724719">
    <w:abstractNumId w:val="83"/>
  </w:num>
  <w:num w:numId="60" w16cid:durableId="1320839345">
    <w:abstractNumId w:val="84"/>
  </w:num>
  <w:num w:numId="61" w16cid:durableId="187646510">
    <w:abstractNumId w:val="11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754588545">
    <w:abstractNumId w:val="105"/>
  </w:num>
  <w:num w:numId="63" w16cid:durableId="1763262956">
    <w:abstractNumId w:val="118"/>
  </w:num>
  <w:num w:numId="64" w16cid:durableId="982932692">
    <w:abstractNumId w:val="88"/>
  </w:num>
  <w:num w:numId="65" w16cid:durableId="1751463699">
    <w:abstractNumId w:val="96"/>
  </w:num>
  <w:num w:numId="66" w16cid:durableId="582954705">
    <w:abstractNumId w:val="108"/>
  </w:num>
  <w:num w:numId="67" w16cid:durableId="1281256951">
    <w:abstractNumId w:val="111"/>
  </w:num>
  <w:num w:numId="68" w16cid:durableId="1493983620">
    <w:abstractNumId w:val="106"/>
  </w:num>
  <w:num w:numId="69" w16cid:durableId="1497644981">
    <w:abstractNumId w:val="104"/>
  </w:num>
  <w:num w:numId="70" w16cid:durableId="1452358383">
    <w:abstractNumId w:val="103"/>
  </w:num>
  <w:num w:numId="71" w16cid:durableId="470100732">
    <w:abstractNumId w:val="97"/>
  </w:num>
  <w:num w:numId="72" w16cid:durableId="937524792">
    <w:abstractNumId w:val="120"/>
  </w:num>
  <w:num w:numId="73" w16cid:durableId="2050255771">
    <w:abstractNumId w:val="112"/>
  </w:num>
  <w:num w:numId="74" w16cid:durableId="1639915516">
    <w:abstractNumId w:val="115"/>
  </w:num>
  <w:num w:numId="75" w16cid:durableId="852837335">
    <w:abstractNumId w:val="119"/>
  </w:num>
  <w:num w:numId="76" w16cid:durableId="1204828720">
    <w:abstractNumId w:val="110"/>
  </w:num>
  <w:num w:numId="77" w16cid:durableId="20783470">
    <w:abstractNumId w:val="107"/>
  </w:num>
  <w:num w:numId="78" w16cid:durableId="688869925">
    <w:abstractNumId w:val="94"/>
  </w:num>
  <w:num w:numId="79" w16cid:durableId="725179405">
    <w:abstractNumId w:val="91"/>
  </w:num>
  <w:num w:numId="80" w16cid:durableId="804618116">
    <w:abstractNumId w:val="90"/>
  </w:num>
  <w:num w:numId="81" w16cid:durableId="1317800913">
    <w:abstractNumId w:val="89"/>
  </w:num>
  <w:num w:numId="82" w16cid:durableId="1952201360">
    <w:abstractNumId w:val="100"/>
  </w:num>
  <w:num w:numId="83" w16cid:durableId="1739012824">
    <w:abstractNumId w:val="99"/>
  </w:num>
  <w:num w:numId="84" w16cid:durableId="567499375">
    <w:abstractNumId w:val="95"/>
  </w:num>
  <w:num w:numId="85" w16cid:durableId="732700923">
    <w:abstractNumId w:val="93"/>
  </w:num>
  <w:num w:numId="86" w16cid:durableId="1763063479">
    <w:abstractNumId w:val="113"/>
  </w:num>
  <w:num w:numId="87" w16cid:durableId="1433546882">
    <w:abstractNumId w:val="117"/>
  </w:num>
  <w:num w:numId="88" w16cid:durableId="367679628">
    <w:abstractNumId w:val="116"/>
  </w:num>
  <w:num w:numId="89" w16cid:durableId="836186662">
    <w:abstractNumId w:val="98"/>
  </w:num>
  <w:num w:numId="90" w16cid:durableId="2022387476">
    <w:abstractNumId w:val="109"/>
  </w:num>
  <w:num w:numId="91" w16cid:durableId="1091048038">
    <w:abstractNumId w:val="92"/>
  </w:num>
  <w:num w:numId="92" w16cid:durableId="2001686823">
    <w:abstractNumId w:val="10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72BD"/>
    <w:rsid w:val="00010DAB"/>
    <w:rsid w:val="00021181"/>
    <w:rsid w:val="00032AE7"/>
    <w:rsid w:val="00034F7A"/>
    <w:rsid w:val="00036FFF"/>
    <w:rsid w:val="00093F6F"/>
    <w:rsid w:val="000A0AD6"/>
    <w:rsid w:val="000A68F8"/>
    <w:rsid w:val="000B0F58"/>
    <w:rsid w:val="000B11CE"/>
    <w:rsid w:val="000B3D8C"/>
    <w:rsid w:val="000C2766"/>
    <w:rsid w:val="000D3704"/>
    <w:rsid w:val="00105DEA"/>
    <w:rsid w:val="001115F3"/>
    <w:rsid w:val="00114497"/>
    <w:rsid w:val="00115BD9"/>
    <w:rsid w:val="001331C4"/>
    <w:rsid w:val="00143912"/>
    <w:rsid w:val="001452A9"/>
    <w:rsid w:val="00153466"/>
    <w:rsid w:val="00161D58"/>
    <w:rsid w:val="00163300"/>
    <w:rsid w:val="001714B0"/>
    <w:rsid w:val="0018528D"/>
    <w:rsid w:val="00186EA2"/>
    <w:rsid w:val="001927E7"/>
    <w:rsid w:val="001A7FDB"/>
    <w:rsid w:val="001B736E"/>
    <w:rsid w:val="001D0EFE"/>
    <w:rsid w:val="001D4940"/>
    <w:rsid w:val="001F7D88"/>
    <w:rsid w:val="0020055D"/>
    <w:rsid w:val="0020230B"/>
    <w:rsid w:val="002062E9"/>
    <w:rsid w:val="00214621"/>
    <w:rsid w:val="00216E74"/>
    <w:rsid w:val="0022438B"/>
    <w:rsid w:val="00226AAD"/>
    <w:rsid w:val="00240A6E"/>
    <w:rsid w:val="0024751C"/>
    <w:rsid w:val="0025733F"/>
    <w:rsid w:val="002653E2"/>
    <w:rsid w:val="00272625"/>
    <w:rsid w:val="002779E2"/>
    <w:rsid w:val="00286BFB"/>
    <w:rsid w:val="0029515E"/>
    <w:rsid w:val="002A0862"/>
    <w:rsid w:val="002C7B44"/>
    <w:rsid w:val="002D5671"/>
    <w:rsid w:val="002E28E0"/>
    <w:rsid w:val="002F2820"/>
    <w:rsid w:val="002F651B"/>
    <w:rsid w:val="003002B7"/>
    <w:rsid w:val="003018F6"/>
    <w:rsid w:val="00304867"/>
    <w:rsid w:val="00306C0C"/>
    <w:rsid w:val="00311977"/>
    <w:rsid w:val="003140B9"/>
    <w:rsid w:val="00334093"/>
    <w:rsid w:val="00341DF6"/>
    <w:rsid w:val="003421CE"/>
    <w:rsid w:val="00350437"/>
    <w:rsid w:val="00350FDA"/>
    <w:rsid w:val="00352111"/>
    <w:rsid w:val="00364AD8"/>
    <w:rsid w:val="00365CFB"/>
    <w:rsid w:val="003732D1"/>
    <w:rsid w:val="00373A58"/>
    <w:rsid w:val="0039231F"/>
    <w:rsid w:val="003A45D0"/>
    <w:rsid w:val="003A4B50"/>
    <w:rsid w:val="003B79A4"/>
    <w:rsid w:val="003D6155"/>
    <w:rsid w:val="003E2439"/>
    <w:rsid w:val="003E74D7"/>
    <w:rsid w:val="003F13BC"/>
    <w:rsid w:val="003F27FB"/>
    <w:rsid w:val="00402E91"/>
    <w:rsid w:val="0040394A"/>
    <w:rsid w:val="0040698E"/>
    <w:rsid w:val="004125EB"/>
    <w:rsid w:val="004174DB"/>
    <w:rsid w:val="004324A4"/>
    <w:rsid w:val="00434035"/>
    <w:rsid w:val="0043470A"/>
    <w:rsid w:val="0043493B"/>
    <w:rsid w:val="00436A37"/>
    <w:rsid w:val="0043763E"/>
    <w:rsid w:val="00446426"/>
    <w:rsid w:val="004570F8"/>
    <w:rsid w:val="00462DDF"/>
    <w:rsid w:val="00491F69"/>
    <w:rsid w:val="00494887"/>
    <w:rsid w:val="004951C7"/>
    <w:rsid w:val="004971AF"/>
    <w:rsid w:val="004A54DC"/>
    <w:rsid w:val="004B4A86"/>
    <w:rsid w:val="004B52B9"/>
    <w:rsid w:val="004C0744"/>
    <w:rsid w:val="004F2148"/>
    <w:rsid w:val="005021E5"/>
    <w:rsid w:val="00504E78"/>
    <w:rsid w:val="00521C31"/>
    <w:rsid w:val="005247D8"/>
    <w:rsid w:val="00533CA1"/>
    <w:rsid w:val="00541B56"/>
    <w:rsid w:val="00543102"/>
    <w:rsid w:val="005479DB"/>
    <w:rsid w:val="005526A2"/>
    <w:rsid w:val="005723BC"/>
    <w:rsid w:val="00576A4C"/>
    <w:rsid w:val="00576E7F"/>
    <w:rsid w:val="00577632"/>
    <w:rsid w:val="005833B7"/>
    <w:rsid w:val="00591427"/>
    <w:rsid w:val="005A31C0"/>
    <w:rsid w:val="005A32BE"/>
    <w:rsid w:val="005C2CFB"/>
    <w:rsid w:val="005C3EC3"/>
    <w:rsid w:val="005D5220"/>
    <w:rsid w:val="005D7703"/>
    <w:rsid w:val="005D7C3D"/>
    <w:rsid w:val="005F1BAC"/>
    <w:rsid w:val="005F76D0"/>
    <w:rsid w:val="00602A5B"/>
    <w:rsid w:val="00605F74"/>
    <w:rsid w:val="00614A8D"/>
    <w:rsid w:val="00617D82"/>
    <w:rsid w:val="006205A0"/>
    <w:rsid w:val="00636402"/>
    <w:rsid w:val="006444ED"/>
    <w:rsid w:val="006557A8"/>
    <w:rsid w:val="00656FAE"/>
    <w:rsid w:val="00685C17"/>
    <w:rsid w:val="00687D8D"/>
    <w:rsid w:val="0069229B"/>
    <w:rsid w:val="00692879"/>
    <w:rsid w:val="006A40EE"/>
    <w:rsid w:val="006A42A5"/>
    <w:rsid w:val="006A6195"/>
    <w:rsid w:val="006E136F"/>
    <w:rsid w:val="006F3E03"/>
    <w:rsid w:val="006F5A01"/>
    <w:rsid w:val="006F6B2B"/>
    <w:rsid w:val="00707181"/>
    <w:rsid w:val="00717A75"/>
    <w:rsid w:val="00720B6C"/>
    <w:rsid w:val="0072410E"/>
    <w:rsid w:val="007278B5"/>
    <w:rsid w:val="0074206F"/>
    <w:rsid w:val="00744410"/>
    <w:rsid w:val="00750622"/>
    <w:rsid w:val="00750BF5"/>
    <w:rsid w:val="0077028A"/>
    <w:rsid w:val="00781334"/>
    <w:rsid w:val="007828CA"/>
    <w:rsid w:val="00793236"/>
    <w:rsid w:val="007A0016"/>
    <w:rsid w:val="007A52FC"/>
    <w:rsid w:val="007B64AA"/>
    <w:rsid w:val="007C4C1E"/>
    <w:rsid w:val="007C58E1"/>
    <w:rsid w:val="007D0D3E"/>
    <w:rsid w:val="007D33A0"/>
    <w:rsid w:val="007D7F33"/>
    <w:rsid w:val="007E0CCD"/>
    <w:rsid w:val="007E47EB"/>
    <w:rsid w:val="007F1CCF"/>
    <w:rsid w:val="00802954"/>
    <w:rsid w:val="0081069A"/>
    <w:rsid w:val="00817E96"/>
    <w:rsid w:val="00820140"/>
    <w:rsid w:val="0083263D"/>
    <w:rsid w:val="00835A6F"/>
    <w:rsid w:val="0084342B"/>
    <w:rsid w:val="00843E51"/>
    <w:rsid w:val="0085098D"/>
    <w:rsid w:val="00853FF0"/>
    <w:rsid w:val="00854C69"/>
    <w:rsid w:val="00865923"/>
    <w:rsid w:val="0086650D"/>
    <w:rsid w:val="00871334"/>
    <w:rsid w:val="008811FC"/>
    <w:rsid w:val="008813FD"/>
    <w:rsid w:val="008824D8"/>
    <w:rsid w:val="008C3623"/>
    <w:rsid w:val="008D6A25"/>
    <w:rsid w:val="009015CC"/>
    <w:rsid w:val="0090591C"/>
    <w:rsid w:val="00916206"/>
    <w:rsid w:val="00941FDC"/>
    <w:rsid w:val="00943D58"/>
    <w:rsid w:val="00954512"/>
    <w:rsid w:val="00963E9D"/>
    <w:rsid w:val="00974B2F"/>
    <w:rsid w:val="009854C0"/>
    <w:rsid w:val="00985974"/>
    <w:rsid w:val="0098638B"/>
    <w:rsid w:val="00987E73"/>
    <w:rsid w:val="009A2151"/>
    <w:rsid w:val="009A47F0"/>
    <w:rsid w:val="009B3047"/>
    <w:rsid w:val="009D6221"/>
    <w:rsid w:val="009D6B26"/>
    <w:rsid w:val="009D74F2"/>
    <w:rsid w:val="009E4839"/>
    <w:rsid w:val="009F6333"/>
    <w:rsid w:val="00A03AD9"/>
    <w:rsid w:val="00A17E5B"/>
    <w:rsid w:val="00A20ADC"/>
    <w:rsid w:val="00A23290"/>
    <w:rsid w:val="00A24A92"/>
    <w:rsid w:val="00A415A6"/>
    <w:rsid w:val="00A44D3B"/>
    <w:rsid w:val="00A633BF"/>
    <w:rsid w:val="00A649F4"/>
    <w:rsid w:val="00A66475"/>
    <w:rsid w:val="00A72523"/>
    <w:rsid w:val="00A75DAD"/>
    <w:rsid w:val="00A75FC4"/>
    <w:rsid w:val="00A77161"/>
    <w:rsid w:val="00A91F94"/>
    <w:rsid w:val="00AA1449"/>
    <w:rsid w:val="00AA22CB"/>
    <w:rsid w:val="00AA2F78"/>
    <w:rsid w:val="00AA4416"/>
    <w:rsid w:val="00AB0BC0"/>
    <w:rsid w:val="00AB18B8"/>
    <w:rsid w:val="00AB382B"/>
    <w:rsid w:val="00AC3B69"/>
    <w:rsid w:val="00AC67A5"/>
    <w:rsid w:val="00AD2087"/>
    <w:rsid w:val="00AE2395"/>
    <w:rsid w:val="00AE2B33"/>
    <w:rsid w:val="00AE6626"/>
    <w:rsid w:val="00AF24C1"/>
    <w:rsid w:val="00B1055B"/>
    <w:rsid w:val="00B132D1"/>
    <w:rsid w:val="00B15CEF"/>
    <w:rsid w:val="00B505EE"/>
    <w:rsid w:val="00B51493"/>
    <w:rsid w:val="00B60102"/>
    <w:rsid w:val="00B6268F"/>
    <w:rsid w:val="00B7105D"/>
    <w:rsid w:val="00B869E5"/>
    <w:rsid w:val="00B871F6"/>
    <w:rsid w:val="00B8788E"/>
    <w:rsid w:val="00B951C8"/>
    <w:rsid w:val="00B95347"/>
    <w:rsid w:val="00BA109A"/>
    <w:rsid w:val="00BA7CE2"/>
    <w:rsid w:val="00BB3E92"/>
    <w:rsid w:val="00BD3CA4"/>
    <w:rsid w:val="00C075B6"/>
    <w:rsid w:val="00C510E8"/>
    <w:rsid w:val="00C51E62"/>
    <w:rsid w:val="00C53EDF"/>
    <w:rsid w:val="00C55FDE"/>
    <w:rsid w:val="00C678F7"/>
    <w:rsid w:val="00C7018A"/>
    <w:rsid w:val="00C707AC"/>
    <w:rsid w:val="00C71B94"/>
    <w:rsid w:val="00C81394"/>
    <w:rsid w:val="00C840DF"/>
    <w:rsid w:val="00C84C60"/>
    <w:rsid w:val="00C91551"/>
    <w:rsid w:val="00C91798"/>
    <w:rsid w:val="00CA162F"/>
    <w:rsid w:val="00CA6FA3"/>
    <w:rsid w:val="00CC2464"/>
    <w:rsid w:val="00CC3BD7"/>
    <w:rsid w:val="00CC5C17"/>
    <w:rsid w:val="00CD71A0"/>
    <w:rsid w:val="00CF7919"/>
    <w:rsid w:val="00D00095"/>
    <w:rsid w:val="00D02EBE"/>
    <w:rsid w:val="00D0326A"/>
    <w:rsid w:val="00D0512A"/>
    <w:rsid w:val="00D05CF9"/>
    <w:rsid w:val="00D25EAA"/>
    <w:rsid w:val="00D304FF"/>
    <w:rsid w:val="00D30621"/>
    <w:rsid w:val="00D334DE"/>
    <w:rsid w:val="00D45A7A"/>
    <w:rsid w:val="00D57185"/>
    <w:rsid w:val="00D726BA"/>
    <w:rsid w:val="00D75EF2"/>
    <w:rsid w:val="00D76764"/>
    <w:rsid w:val="00D77E30"/>
    <w:rsid w:val="00D8362E"/>
    <w:rsid w:val="00D9677F"/>
    <w:rsid w:val="00DC65DD"/>
    <w:rsid w:val="00DD7720"/>
    <w:rsid w:val="00DE1491"/>
    <w:rsid w:val="00DE2549"/>
    <w:rsid w:val="00DE4E8C"/>
    <w:rsid w:val="00E024F3"/>
    <w:rsid w:val="00E05EFD"/>
    <w:rsid w:val="00E12A48"/>
    <w:rsid w:val="00E14CBD"/>
    <w:rsid w:val="00E248B6"/>
    <w:rsid w:val="00E2635A"/>
    <w:rsid w:val="00E33DB0"/>
    <w:rsid w:val="00E43D45"/>
    <w:rsid w:val="00E5431D"/>
    <w:rsid w:val="00E7046A"/>
    <w:rsid w:val="00E704BB"/>
    <w:rsid w:val="00E74C43"/>
    <w:rsid w:val="00E757ED"/>
    <w:rsid w:val="00E80234"/>
    <w:rsid w:val="00EA183B"/>
    <w:rsid w:val="00EB2B48"/>
    <w:rsid w:val="00EB6C99"/>
    <w:rsid w:val="00EB7BD9"/>
    <w:rsid w:val="00EC27CC"/>
    <w:rsid w:val="00EC4150"/>
    <w:rsid w:val="00EF0976"/>
    <w:rsid w:val="00EF0A59"/>
    <w:rsid w:val="00F254E8"/>
    <w:rsid w:val="00F5742E"/>
    <w:rsid w:val="00F6181A"/>
    <w:rsid w:val="00F67FF4"/>
    <w:rsid w:val="00F73DF1"/>
    <w:rsid w:val="00F7776F"/>
    <w:rsid w:val="00F8077B"/>
    <w:rsid w:val="00F80BBB"/>
    <w:rsid w:val="00F833F6"/>
    <w:rsid w:val="00F86F85"/>
    <w:rsid w:val="00F91D76"/>
    <w:rsid w:val="00F953D1"/>
    <w:rsid w:val="00F956E7"/>
    <w:rsid w:val="00FA7AEA"/>
    <w:rsid w:val="00FC0EFF"/>
    <w:rsid w:val="00FD2AF5"/>
    <w:rsid w:val="00FD7B62"/>
    <w:rsid w:val="00FE0A7F"/>
    <w:rsid w:val="00FE4B60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460D516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23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15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14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33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18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13"/>
      </w:numPr>
      <w:spacing w:after="120"/>
    </w:pPr>
  </w:style>
  <w:style w:type="paragraph" w:customStyle="1" w:styleId="U-11">
    <w:name w:val="U - 1.1"/>
    <w:basedOn w:val="Normalny"/>
    <w:pPr>
      <w:numPr>
        <w:numId w:val="29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3</cp:revision>
  <cp:lastPrinted>2022-04-21T09:03:00Z</cp:lastPrinted>
  <dcterms:created xsi:type="dcterms:W3CDTF">2025-11-17T16:35:00Z</dcterms:created>
  <dcterms:modified xsi:type="dcterms:W3CDTF">2025-11-20T12:30:00Z</dcterms:modified>
</cp:coreProperties>
</file>